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5BF0EA68" w:rsidR="00746E60" w:rsidRPr="00522727" w:rsidRDefault="00746E60" w:rsidP="00522727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22727">
        <w:rPr>
          <w:rFonts w:ascii="Calibri" w:hAnsi="Calibri" w:cs="Calibri"/>
          <w:bCs/>
          <w:szCs w:val="24"/>
        </w:rPr>
        <w:t xml:space="preserve">PREGÃO ELETRÔNICO nº </w:t>
      </w:r>
      <w:r w:rsidR="00ED4BD1" w:rsidRPr="00522727">
        <w:rPr>
          <w:rFonts w:ascii="Calibri" w:hAnsi="Calibri" w:cs="Calibri"/>
          <w:bCs/>
          <w:szCs w:val="24"/>
        </w:rPr>
        <w:t>0659</w:t>
      </w:r>
      <w:r w:rsidRPr="00522727">
        <w:rPr>
          <w:rFonts w:ascii="Calibri" w:hAnsi="Calibri" w:cs="Calibri"/>
          <w:bCs/>
          <w:szCs w:val="24"/>
        </w:rPr>
        <w:t>/202</w:t>
      </w:r>
      <w:r w:rsidR="00170C9D" w:rsidRPr="00522727">
        <w:rPr>
          <w:rFonts w:ascii="Calibri" w:hAnsi="Calibri" w:cs="Calibri"/>
          <w:bCs/>
          <w:szCs w:val="24"/>
        </w:rPr>
        <w:t>4</w:t>
      </w:r>
    </w:p>
    <w:p w14:paraId="476DAA2D" w14:textId="0AD744BA" w:rsidR="00746E60" w:rsidRPr="00522727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22727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22727" w:rsidRDefault="00746E60" w:rsidP="00746E60">
      <w:pPr>
        <w:rPr>
          <w:rFonts w:ascii="Calibri" w:hAnsi="Calibri"/>
        </w:rPr>
      </w:pPr>
    </w:p>
    <w:p w14:paraId="3C44B867" w14:textId="26623602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 w:rsidRPr="00522727">
        <w:rPr>
          <w:rFonts w:ascii="Calibri" w:hAnsi="Calibri" w:cs="Calibri"/>
          <w:sz w:val="22"/>
          <w:szCs w:val="22"/>
        </w:rPr>
        <w:t xml:space="preserve">Conforme datas das assinaturas digitais, a </w:t>
      </w:r>
      <w:r w:rsidRPr="00522727">
        <w:rPr>
          <w:rFonts w:ascii="Calibri" w:hAnsi="Calibri" w:cs="Calibri"/>
        </w:rPr>
        <w:t>FUNDAÇÃO UNIVERSIDADE</w:t>
      </w:r>
      <w:r w:rsidRPr="005711D8">
        <w:rPr>
          <w:rFonts w:ascii="Calibri" w:hAnsi="Calibri" w:cs="Calibri"/>
        </w:rPr>
        <w:t xml:space="preserve">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="005B16EF">
        <w:t xml:space="preserve">, </w:t>
      </w:r>
      <w:r w:rsidR="005B16EF" w:rsidRPr="005B16EF">
        <w:rPr>
          <w:rFonts w:ascii="Calibri" w:hAnsi="Calibri" w:cs="Calibri"/>
          <w:sz w:val="22"/>
          <w:szCs w:val="22"/>
        </w:rPr>
        <w:t>CI nº 7625826/SSP-SP, CPF 030.106.838-04</w:t>
      </w:r>
      <w:r w:rsidRPr="005B16EF">
        <w:rPr>
          <w:rFonts w:ascii="Calibri" w:hAnsi="Calibri" w:cs="Calibri"/>
          <w:sz w:val="22"/>
          <w:szCs w:val="22"/>
        </w:rPr>
        <w:t>,</w:t>
      </w:r>
      <w:r w:rsidRPr="005711D8">
        <w:rPr>
          <w:rFonts w:ascii="Calibri" w:hAnsi="Calibri" w:cs="Calibri"/>
          <w:sz w:val="22"/>
          <w:szCs w:val="22"/>
        </w:rPr>
        <w:t xml:space="preserve">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1BE800B1" w14:textId="1420588E" w:rsidR="005B16EF" w:rsidRDefault="005B16EF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37F1F5C3" w14:textId="01DD113F" w:rsidR="005B16EF" w:rsidRPr="005B16EF" w:rsidRDefault="005B16EF" w:rsidP="005B16EF">
      <w:pPr>
        <w:jc w:val="both"/>
        <w:rPr>
          <w:rFonts w:ascii="Calibri" w:hAnsi="Calibri" w:cs="Calibri"/>
          <w:b/>
          <w:sz w:val="22"/>
          <w:szCs w:val="22"/>
        </w:rPr>
      </w:pPr>
      <w:r w:rsidRPr="005B16EF">
        <w:rPr>
          <w:rFonts w:ascii="Calibri" w:hAnsi="Calibri" w:cs="Calibri"/>
          <w:b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7EC2D989" w14:textId="77777777" w:rsidR="005B16EF" w:rsidRDefault="005B16EF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2E6F4BFC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57A851E0" w14:textId="55FCA253" w:rsidR="004746C0" w:rsidRDefault="00C65E60" w:rsidP="004746C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CA100B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57EC2DBB" w14:textId="77777777" w:rsidR="00CA100B" w:rsidRDefault="00CA100B" w:rsidP="004746C0">
      <w:pPr>
        <w:ind w:right="27"/>
        <w:jc w:val="right"/>
        <w:rPr>
          <w:rFonts w:ascii="Calibri" w:hAnsi="Calibri" w:cs="Calibri"/>
          <w:sz w:val="22"/>
        </w:rPr>
      </w:pPr>
    </w:p>
    <w:p w14:paraId="27DDB342" w14:textId="3F354DE6" w:rsidR="004746C0" w:rsidRPr="00F759DC" w:rsidRDefault="004746C0" w:rsidP="004746C0">
      <w:pPr>
        <w:ind w:right="27"/>
        <w:rPr>
          <w:rFonts w:asciiTheme="minorHAnsi" w:hAnsiTheme="minorHAnsi" w:cstheme="minorHAnsi"/>
        </w:rPr>
      </w:pPr>
      <w:r>
        <w:rPr>
          <w:rFonts w:ascii="Calibri" w:hAnsi="Calibri" w:cs="Calibri"/>
          <w:i/>
          <w:iCs/>
          <w:sz w:val="22"/>
        </w:rPr>
        <w:t xml:space="preserve">    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</w:t>
      </w:r>
      <w:r w:rsidRPr="00F759DC">
        <w:rPr>
          <w:rFonts w:asciiTheme="minorHAnsi" w:hAnsiTheme="minorHAnsi" w:cstheme="minorHAnsi"/>
          <w:iCs/>
        </w:rPr>
        <w:t>)</w:t>
      </w:r>
      <w:r w:rsidR="00F759DC" w:rsidRPr="00F759DC">
        <w:rPr>
          <w:rFonts w:asciiTheme="minorHAnsi" w:hAnsiTheme="minorHAnsi" w:cstheme="minorHAnsi"/>
          <w:iCs/>
        </w:rPr>
        <w:t xml:space="preserve">   </w:t>
      </w:r>
      <w:proofErr w:type="gramEnd"/>
      <w:r w:rsidR="00F759DC" w:rsidRPr="00F759DC">
        <w:rPr>
          <w:rFonts w:asciiTheme="minorHAnsi" w:hAnsiTheme="minorHAnsi" w:cstheme="minorHAnsi"/>
          <w:iCs/>
        </w:rPr>
        <w:t xml:space="preserve">                              </w:t>
      </w:r>
      <w:r w:rsidR="00F759DC" w:rsidRPr="00F759DC">
        <w:rPr>
          <w:rFonts w:asciiTheme="minorHAnsi" w:hAnsiTheme="minorHAnsi" w:cstheme="minorHAnsi"/>
        </w:rPr>
        <w:t xml:space="preserve">A </w:t>
      </w:r>
      <w:proofErr w:type="spellStart"/>
      <w:r w:rsidR="00F759DC" w:rsidRPr="00F759DC">
        <w:rPr>
          <w:rFonts w:asciiTheme="minorHAnsi" w:hAnsiTheme="minorHAnsi" w:cstheme="minorHAnsi"/>
        </w:rPr>
        <w:t>A</w:t>
      </w:r>
      <w:proofErr w:type="spellEnd"/>
      <w:r w:rsidR="00F759DC" w:rsidRPr="00F759DC">
        <w:rPr>
          <w:rFonts w:asciiTheme="minorHAnsi" w:hAnsiTheme="minorHAnsi" w:cstheme="minorHAnsi"/>
        </w:rPr>
        <w:t xml:space="preserve"> Z SAÚDE COMÉRCIO DE PRODUTOS MÉDICOS E </w:t>
      </w:r>
      <w:r w:rsidR="00F759DC" w:rsidRPr="00F759DC">
        <w:rPr>
          <w:rFonts w:asciiTheme="minorHAnsi" w:hAnsiTheme="minorHAnsi" w:cstheme="minorHAnsi"/>
        </w:rPr>
        <w:t xml:space="preserve">                </w:t>
      </w:r>
    </w:p>
    <w:p w14:paraId="7AFA5076" w14:textId="6530B912" w:rsidR="00F759DC" w:rsidRPr="00F759DC" w:rsidRDefault="00F759DC" w:rsidP="004746C0">
      <w:pPr>
        <w:ind w:right="27"/>
        <w:rPr>
          <w:rFonts w:asciiTheme="minorHAnsi" w:hAnsiTheme="minorHAnsi" w:cstheme="minorHAnsi"/>
          <w:iCs/>
        </w:rPr>
      </w:pPr>
      <w:r w:rsidRPr="00F759DC">
        <w:rPr>
          <w:rFonts w:asciiTheme="minorHAnsi" w:hAnsiTheme="minorHAnsi" w:cstheme="minorHAnsi"/>
          <w:iCs/>
        </w:rPr>
        <w:t xml:space="preserve">                       </w:t>
      </w:r>
      <w:r w:rsidR="002E0105"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  <w:r w:rsidRPr="00F759DC">
        <w:rPr>
          <w:rFonts w:asciiTheme="minorHAnsi" w:hAnsiTheme="minorHAnsi" w:cstheme="minorHAnsi"/>
          <w:iCs/>
        </w:rPr>
        <w:t xml:space="preserve">                                                    HOSPITALARES EIRELI - EPP</w:t>
      </w:r>
    </w:p>
    <w:p w14:paraId="31CA9855" w14:textId="26A11B92" w:rsidR="004746C0" w:rsidRPr="0034514C" w:rsidRDefault="004746C0" w:rsidP="004746C0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</w:t>
      </w:r>
      <w:r w:rsidR="002E0105" w:rsidRPr="005711D8">
        <w:rPr>
          <w:rFonts w:ascii="Calibri" w:hAnsi="Calibri" w:cs="Calibri"/>
        </w:rPr>
        <w:t>Fundação Universidade do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</w:t>
      </w:r>
      <w:r w:rsidR="00F759DC">
        <w:rPr>
          <w:rFonts w:ascii="Calibri" w:hAnsi="Calibri" w:cs="Calibri"/>
          <w:b/>
          <w:bCs/>
          <w:sz w:val="22"/>
          <w:szCs w:val="22"/>
        </w:rPr>
        <w:t xml:space="preserve">             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34514C">
        <w:rPr>
          <w:rFonts w:ascii="Calibri" w:hAnsi="Calibri" w:cs="Calibri"/>
          <w:i/>
          <w:iCs/>
          <w:sz w:val="22"/>
        </w:rPr>
        <w:t>(</w:t>
      </w:r>
      <w:proofErr w:type="gramEnd"/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811AA7A" w14:textId="1D678D96" w:rsidR="004746C0" w:rsidRDefault="004746C0" w:rsidP="004746C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</w:t>
      </w:r>
      <w:r w:rsidRPr="005711D8">
        <w:rPr>
          <w:rFonts w:ascii="Calibri" w:hAnsi="Calibri" w:cs="Calibri"/>
        </w:rPr>
        <w:t>Estado de Santa Catarina</w:t>
      </w:r>
      <w:r w:rsidR="002E0105">
        <w:rPr>
          <w:rFonts w:ascii="Calibri" w:hAnsi="Calibri" w:cs="Calibri"/>
        </w:rPr>
        <w:t xml:space="preserve">                                                         </w:t>
      </w:r>
      <w:r w:rsidR="002E0105" w:rsidRPr="002E0105">
        <w:rPr>
          <w:rFonts w:ascii="Calibri" w:hAnsi="Calibri" w:cs="Calibri"/>
          <w:b/>
        </w:rPr>
        <w:t>Contratada</w:t>
      </w:r>
    </w:p>
    <w:p w14:paraId="521C86DC" w14:textId="2B6E98B7" w:rsidR="00F759DC" w:rsidRDefault="00F759DC" w:rsidP="004746C0">
      <w:pPr>
        <w:rPr>
          <w:rFonts w:ascii="Calibri" w:hAnsi="Calibri" w:cs="Calibri"/>
        </w:rPr>
      </w:pPr>
    </w:p>
    <w:p w14:paraId="4CE56272" w14:textId="16FE9193" w:rsidR="00F759DC" w:rsidRDefault="00F759DC" w:rsidP="004746C0">
      <w:pPr>
        <w:rPr>
          <w:rFonts w:ascii="Calibri" w:hAnsi="Calibri" w:cs="Calibri"/>
        </w:rPr>
      </w:pPr>
    </w:p>
    <w:p w14:paraId="3F2365EE" w14:textId="3F3301C8" w:rsidR="00F759DC" w:rsidRDefault="00F759DC" w:rsidP="004746C0">
      <w:pPr>
        <w:rPr>
          <w:rFonts w:ascii="Calibri" w:hAnsi="Calibri" w:cs="Calibri"/>
        </w:rPr>
      </w:pPr>
    </w:p>
    <w:p w14:paraId="3F0A7861" w14:textId="0FB8E5BA" w:rsidR="00F759DC" w:rsidRDefault="00F759DC" w:rsidP="004746C0">
      <w:pPr>
        <w:rPr>
          <w:rFonts w:ascii="Calibri" w:hAnsi="Calibri" w:cs="Calibri"/>
        </w:rPr>
      </w:pPr>
    </w:p>
    <w:p w14:paraId="4351C4CC" w14:textId="2B33F9E9" w:rsidR="00F759DC" w:rsidRPr="00F759DC" w:rsidRDefault="00F759DC" w:rsidP="004746C0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DOUGLAS CORDEIRO LTDA                                                             </w:t>
      </w:r>
      <w:r w:rsidRPr="00F759DC">
        <w:rPr>
          <w:rFonts w:asciiTheme="minorHAnsi" w:hAnsiTheme="minorHAnsi" w:cstheme="minorHAnsi"/>
        </w:rPr>
        <w:t xml:space="preserve">MEDMED COMERCIO DE MATERIAIS </w:t>
      </w:r>
    </w:p>
    <w:p w14:paraId="4EF141BF" w14:textId="2D46C4AC" w:rsidR="00F759DC" w:rsidRPr="00F759DC" w:rsidRDefault="00F759DC" w:rsidP="00F759DC">
      <w:pPr>
        <w:ind w:right="27"/>
        <w:rPr>
          <w:rFonts w:ascii="Calibri" w:hAnsi="Calibri" w:cs="Calibri"/>
          <w:iCs/>
        </w:rPr>
      </w:pPr>
      <w:r w:rsidRPr="00F759DC">
        <w:rPr>
          <w:rFonts w:ascii="Calibri" w:hAnsi="Calibri" w:cs="Calibri"/>
          <w:i/>
          <w:iCs/>
          <w:sz w:val="22"/>
        </w:rPr>
        <w:t xml:space="preserve">         </w:t>
      </w:r>
      <w:r w:rsidRPr="00F759DC">
        <w:rPr>
          <w:rFonts w:ascii="Calibri" w:hAnsi="Calibri" w:cs="Calibri"/>
          <w:i/>
          <w:iCs/>
          <w:sz w:val="22"/>
        </w:rPr>
        <w:t xml:space="preserve">(Assinatura </w:t>
      </w:r>
      <w:proofErr w:type="gramStart"/>
      <w:r w:rsidRPr="00F759DC">
        <w:rPr>
          <w:rFonts w:ascii="Calibri" w:hAnsi="Calibri" w:cs="Calibri"/>
          <w:i/>
          <w:iCs/>
          <w:sz w:val="22"/>
        </w:rPr>
        <w:t>Digital</w:t>
      </w:r>
      <w:r w:rsidRPr="00F759DC">
        <w:rPr>
          <w:rFonts w:ascii="Calibri" w:hAnsi="Calibri" w:cs="Calibri"/>
          <w:i/>
          <w:iCs/>
        </w:rPr>
        <w:t>)</w:t>
      </w:r>
      <w:r w:rsidRPr="00F759DC">
        <w:rPr>
          <w:rFonts w:ascii="Calibri" w:hAnsi="Calibri" w:cs="Calibri"/>
          <w:iCs/>
        </w:rPr>
        <w:t xml:space="preserve">   </w:t>
      </w:r>
      <w:proofErr w:type="gramEnd"/>
      <w:r w:rsidRPr="00F759DC">
        <w:rPr>
          <w:rFonts w:ascii="Calibri" w:hAnsi="Calibri" w:cs="Calibri"/>
          <w:iCs/>
        </w:rPr>
        <w:t xml:space="preserve">                                                                               HOSPITALARES EIRELI</w:t>
      </w:r>
    </w:p>
    <w:p w14:paraId="42D3B5C6" w14:textId="5801B2B1" w:rsidR="00F759DC" w:rsidRDefault="00F759DC" w:rsidP="004746C0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</w:t>
      </w: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AB257C">
        <w:rPr>
          <w:rFonts w:ascii="Calibri" w:hAnsi="Calibri" w:cs="Calibri"/>
          <w:bCs/>
          <w:i/>
          <w:sz w:val="22"/>
          <w:szCs w:val="22"/>
        </w:rPr>
        <w:t>(</w:t>
      </w:r>
      <w:proofErr w:type="gramEnd"/>
      <w:r w:rsidRPr="00AB257C">
        <w:rPr>
          <w:rFonts w:ascii="Calibri" w:hAnsi="Calibri" w:cs="Calibri"/>
          <w:bCs/>
          <w:i/>
          <w:sz w:val="22"/>
          <w:szCs w:val="22"/>
        </w:rPr>
        <w:t>Assinatura Digital)</w:t>
      </w:r>
    </w:p>
    <w:p w14:paraId="1107F6C5" w14:textId="6322EFFA" w:rsidR="00AB257C" w:rsidRDefault="00F759DC" w:rsidP="00AB257C">
      <w:pPr>
        <w:ind w:right="27"/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</w:t>
      </w:r>
      <w:r w:rsidR="00AB257C">
        <w:rPr>
          <w:rFonts w:ascii="Calibri" w:hAnsi="Calibri" w:cs="Calibri"/>
          <w:sz w:val="22"/>
        </w:rPr>
        <w:t xml:space="preserve">                                                               </w:t>
      </w:r>
      <w:r>
        <w:rPr>
          <w:rFonts w:ascii="Calibri" w:hAnsi="Calibri" w:cs="Calibri"/>
          <w:sz w:val="22"/>
        </w:rPr>
        <w:t xml:space="preserve">   </w:t>
      </w:r>
      <w:r w:rsidR="00AB257C" w:rsidRPr="00AB257C">
        <w:rPr>
          <w:rFonts w:ascii="Calibri" w:hAnsi="Calibri" w:cs="Calibri"/>
          <w:b/>
          <w:sz w:val="22"/>
        </w:rPr>
        <w:t>Contratada</w:t>
      </w:r>
    </w:p>
    <w:p w14:paraId="6CC6EFD0" w14:textId="424381EC" w:rsidR="00AB257C" w:rsidRDefault="00AB257C" w:rsidP="00AB257C">
      <w:pPr>
        <w:ind w:right="27"/>
        <w:rPr>
          <w:rFonts w:ascii="Calibri" w:hAnsi="Calibri" w:cs="Calibri"/>
          <w:b/>
          <w:sz w:val="22"/>
        </w:rPr>
      </w:pPr>
    </w:p>
    <w:p w14:paraId="32DC0BCF" w14:textId="3EBDCC35" w:rsidR="00AB257C" w:rsidRDefault="00AB257C" w:rsidP="00AB257C">
      <w:pPr>
        <w:ind w:right="27"/>
        <w:rPr>
          <w:rFonts w:ascii="Calibri" w:hAnsi="Calibri" w:cs="Calibri"/>
          <w:b/>
          <w:sz w:val="22"/>
        </w:rPr>
      </w:pPr>
    </w:p>
    <w:p w14:paraId="124FD616" w14:textId="7612F4E1" w:rsidR="00AB257C" w:rsidRDefault="00AB257C" w:rsidP="00AB257C">
      <w:pPr>
        <w:ind w:right="27"/>
        <w:rPr>
          <w:rFonts w:ascii="Calibri" w:hAnsi="Calibri" w:cs="Calibri"/>
        </w:rPr>
      </w:pPr>
      <w:r w:rsidRPr="00AB257C">
        <w:rPr>
          <w:rFonts w:ascii="Calibri" w:hAnsi="Calibri" w:cs="Calibri"/>
        </w:rPr>
        <w:t>RBM DISTRIBUIDORA E COMÉRCIO LTDA                                                 PETERSON JOSÉ BERNARDO LTDA</w:t>
      </w:r>
    </w:p>
    <w:p w14:paraId="5049447D" w14:textId="73E92F93" w:rsidR="00AB257C" w:rsidRDefault="00AB257C" w:rsidP="00AB257C">
      <w:pPr>
        <w:ind w:right="27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  <w:sz w:val="22"/>
        </w:rPr>
        <w:t xml:space="preserve">                 </w:t>
      </w:r>
      <w:r w:rsidRPr="00F759DC">
        <w:rPr>
          <w:rFonts w:ascii="Calibri" w:hAnsi="Calibri" w:cs="Calibri"/>
          <w:i/>
          <w:iCs/>
          <w:sz w:val="22"/>
        </w:rPr>
        <w:t xml:space="preserve">(Assinatura </w:t>
      </w:r>
      <w:proofErr w:type="gramStart"/>
      <w:r w:rsidRPr="00F759DC">
        <w:rPr>
          <w:rFonts w:ascii="Calibri" w:hAnsi="Calibri" w:cs="Calibri"/>
          <w:i/>
          <w:iCs/>
          <w:sz w:val="22"/>
        </w:rPr>
        <w:t>Digital</w:t>
      </w:r>
      <w:r w:rsidRPr="00F759DC">
        <w:rPr>
          <w:rFonts w:ascii="Calibri" w:hAnsi="Calibri" w:cs="Calibri"/>
          <w:i/>
          <w:iCs/>
        </w:rPr>
        <w:t>)</w:t>
      </w:r>
      <w:r>
        <w:rPr>
          <w:rFonts w:ascii="Calibri" w:hAnsi="Calibri" w:cs="Calibri"/>
          <w:i/>
          <w:iCs/>
        </w:rPr>
        <w:t xml:space="preserve">   </w:t>
      </w:r>
      <w:proofErr w:type="gramEnd"/>
      <w:r>
        <w:rPr>
          <w:rFonts w:ascii="Calibri" w:hAnsi="Calibri" w:cs="Calibri"/>
          <w:i/>
          <w:iCs/>
        </w:rPr>
        <w:t xml:space="preserve">                                                                                    </w:t>
      </w:r>
      <w:r w:rsidRPr="00F759DC">
        <w:rPr>
          <w:rFonts w:ascii="Calibri" w:hAnsi="Calibri" w:cs="Calibri"/>
          <w:i/>
          <w:iCs/>
          <w:sz w:val="22"/>
        </w:rPr>
        <w:t>(Assinatura Digital</w:t>
      </w:r>
      <w:r w:rsidRPr="00F759DC">
        <w:rPr>
          <w:rFonts w:ascii="Calibri" w:hAnsi="Calibri" w:cs="Calibri"/>
          <w:i/>
          <w:iCs/>
        </w:rPr>
        <w:t>)</w:t>
      </w:r>
    </w:p>
    <w:p w14:paraId="53D2FDD5" w14:textId="012EB8BA" w:rsidR="00AB257C" w:rsidRPr="00AB257C" w:rsidRDefault="00AB257C" w:rsidP="00AB257C">
      <w:pPr>
        <w:ind w:right="27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1F64E094" w14:textId="7C0842F6" w:rsidR="00AB257C" w:rsidRDefault="00AB257C" w:rsidP="00AB257C">
      <w:pPr>
        <w:ind w:right="27"/>
        <w:jc w:val="center"/>
        <w:rPr>
          <w:rFonts w:ascii="Calibri" w:hAnsi="Calibri" w:cs="Calibri"/>
          <w:b/>
          <w:sz w:val="22"/>
        </w:rPr>
      </w:pPr>
    </w:p>
    <w:p w14:paraId="63FDD638" w14:textId="1C10101E" w:rsidR="00AB257C" w:rsidRDefault="00AB257C" w:rsidP="00AB257C">
      <w:pPr>
        <w:ind w:right="27"/>
        <w:jc w:val="center"/>
        <w:rPr>
          <w:rFonts w:ascii="Calibri" w:hAnsi="Calibri" w:cs="Calibri"/>
          <w:b/>
          <w:sz w:val="22"/>
        </w:rPr>
      </w:pPr>
    </w:p>
    <w:p w14:paraId="2F470659" w14:textId="77777777" w:rsidR="00AB257C" w:rsidRDefault="00AB257C" w:rsidP="00AB257C">
      <w:pPr>
        <w:ind w:right="27"/>
        <w:jc w:val="center"/>
        <w:rPr>
          <w:rFonts w:ascii="Calibri" w:hAnsi="Calibri" w:cs="Calibri"/>
          <w:b/>
          <w:sz w:val="22"/>
        </w:rPr>
      </w:pPr>
    </w:p>
    <w:p w14:paraId="684AC8F9" w14:textId="77777777" w:rsidR="002E0105" w:rsidRPr="00CA100B" w:rsidRDefault="002E0105" w:rsidP="002E0105">
      <w:pPr>
        <w:tabs>
          <w:tab w:val="left" w:pos="270"/>
        </w:tabs>
        <w:ind w:right="27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</w:rPr>
        <w:tab/>
      </w:r>
      <w:r w:rsidRPr="00CA100B">
        <w:rPr>
          <w:rFonts w:ascii="Calibri" w:hAnsi="Calibri" w:cs="Calibri"/>
          <w:sz w:val="22"/>
        </w:rPr>
        <w:t xml:space="preserve">M.K.R. COMÉRCIO DE EQUIPAMENTOS EIRELI                                    MAG MED COMÉRCIO E DISTRIBUIDORA       </w:t>
      </w:r>
    </w:p>
    <w:p w14:paraId="077D0B30" w14:textId="1DCE4CFB" w:rsidR="00AB257C" w:rsidRPr="00CA100B" w:rsidRDefault="002E0105" w:rsidP="002E0105">
      <w:pPr>
        <w:tabs>
          <w:tab w:val="left" w:pos="270"/>
        </w:tabs>
        <w:ind w:right="27"/>
        <w:rPr>
          <w:rFonts w:ascii="Calibri" w:hAnsi="Calibri" w:cs="Calibri"/>
          <w:sz w:val="22"/>
        </w:rPr>
      </w:pPr>
      <w:r w:rsidRPr="00CA100B">
        <w:rPr>
          <w:rFonts w:ascii="Calibri" w:hAnsi="Calibri" w:cs="Calibri"/>
          <w:i/>
          <w:iCs/>
          <w:sz w:val="22"/>
        </w:rPr>
        <w:t xml:space="preserve">             </w:t>
      </w:r>
      <w:r w:rsidRPr="00CA100B">
        <w:rPr>
          <w:rFonts w:ascii="Calibri" w:hAnsi="Calibri" w:cs="Calibri"/>
          <w:i/>
          <w:iCs/>
          <w:sz w:val="22"/>
        </w:rPr>
        <w:t xml:space="preserve">    </w:t>
      </w:r>
      <w:r w:rsidRPr="00CA100B">
        <w:rPr>
          <w:rFonts w:ascii="Calibri" w:hAnsi="Calibri" w:cs="Calibri"/>
          <w:i/>
          <w:iCs/>
          <w:sz w:val="22"/>
        </w:rPr>
        <w:t xml:space="preserve">    (Assinatura </w:t>
      </w:r>
      <w:proofErr w:type="gramStart"/>
      <w:r w:rsidRPr="00CA100B">
        <w:rPr>
          <w:rFonts w:ascii="Calibri" w:hAnsi="Calibri" w:cs="Calibri"/>
          <w:i/>
          <w:iCs/>
          <w:sz w:val="22"/>
        </w:rPr>
        <w:t>Digital</w:t>
      </w:r>
      <w:r w:rsidRPr="00CA100B">
        <w:rPr>
          <w:rFonts w:ascii="Calibri" w:hAnsi="Calibri" w:cs="Calibri"/>
          <w:i/>
          <w:iCs/>
        </w:rPr>
        <w:t>)</w:t>
      </w:r>
      <w:r w:rsidRPr="00CA100B">
        <w:rPr>
          <w:rFonts w:ascii="Calibri" w:hAnsi="Calibri" w:cs="Calibri"/>
          <w:sz w:val="22"/>
        </w:rPr>
        <w:t xml:space="preserve">   </w:t>
      </w:r>
      <w:proofErr w:type="gramEnd"/>
      <w:r w:rsidRPr="00CA100B">
        <w:rPr>
          <w:rFonts w:ascii="Calibri" w:hAnsi="Calibri" w:cs="Calibri"/>
          <w:sz w:val="22"/>
        </w:rPr>
        <w:t xml:space="preserve">                                                                                          HOSPITALAR LTDA</w:t>
      </w:r>
    </w:p>
    <w:p w14:paraId="0E6BFEDF" w14:textId="7703E751" w:rsidR="002E0105" w:rsidRDefault="002E0105" w:rsidP="002E0105">
      <w:pPr>
        <w:tabs>
          <w:tab w:val="left" w:pos="270"/>
        </w:tabs>
        <w:ind w:right="27"/>
        <w:rPr>
          <w:rFonts w:ascii="Calibri" w:hAnsi="Calibri" w:cs="Calibri"/>
          <w:i/>
          <w:iCs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</w:t>
      </w: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F759DC">
        <w:rPr>
          <w:rFonts w:ascii="Calibri" w:hAnsi="Calibri" w:cs="Calibri"/>
          <w:i/>
          <w:iCs/>
          <w:sz w:val="22"/>
        </w:rPr>
        <w:t>(</w:t>
      </w:r>
      <w:proofErr w:type="gramEnd"/>
      <w:r w:rsidRPr="00F759DC">
        <w:rPr>
          <w:rFonts w:ascii="Calibri" w:hAnsi="Calibri" w:cs="Calibri"/>
          <w:i/>
          <w:iCs/>
          <w:sz w:val="22"/>
        </w:rPr>
        <w:t>Assinatura Digital</w:t>
      </w:r>
      <w:r w:rsidRPr="00F759DC">
        <w:rPr>
          <w:rFonts w:ascii="Calibri" w:hAnsi="Calibri" w:cs="Calibri"/>
          <w:i/>
          <w:iCs/>
        </w:rPr>
        <w:t>)</w:t>
      </w:r>
    </w:p>
    <w:p w14:paraId="6BCE081B" w14:textId="05A71BA4" w:rsidR="00CA100B" w:rsidRDefault="00CA100B" w:rsidP="002E0105">
      <w:pPr>
        <w:tabs>
          <w:tab w:val="left" w:pos="270"/>
        </w:tabs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</w:rPr>
        <w:t xml:space="preserve">                                                                                                                                                         </w:t>
      </w: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76DC220A" w14:textId="7612D410" w:rsidR="00CA100B" w:rsidRDefault="00CA100B" w:rsidP="002E0105">
      <w:pPr>
        <w:tabs>
          <w:tab w:val="left" w:pos="270"/>
        </w:tabs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4B5E6286" w14:textId="77777777" w:rsidR="00CA100B" w:rsidRDefault="00CA100B" w:rsidP="002E0105">
      <w:pPr>
        <w:tabs>
          <w:tab w:val="left" w:pos="270"/>
        </w:tabs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6A72A2FD" w14:textId="02D28404" w:rsidR="00CA100B" w:rsidRPr="00CA100B" w:rsidRDefault="00CA100B" w:rsidP="002E0105">
      <w:pPr>
        <w:tabs>
          <w:tab w:val="left" w:pos="270"/>
        </w:tabs>
        <w:ind w:right="27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</w:rPr>
        <w:t xml:space="preserve">                </w:t>
      </w:r>
      <w:r w:rsidRPr="00CA100B">
        <w:rPr>
          <w:rFonts w:ascii="Calibri" w:hAnsi="Calibri" w:cs="Calibri"/>
          <w:sz w:val="22"/>
        </w:rPr>
        <w:t xml:space="preserve">   BIOPULSE BRASIL EIRELI                                                                       BCR SOLUÇÕES INTEGRADAS LTDA</w:t>
      </w:r>
    </w:p>
    <w:p w14:paraId="48BAB99C" w14:textId="0AABA3DA" w:rsidR="00CA100B" w:rsidRDefault="00CA100B" w:rsidP="00CA100B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  <w:sz w:val="22"/>
        </w:rPr>
        <w:t xml:space="preserve">                        </w:t>
      </w:r>
      <w:r w:rsidRPr="00CA100B">
        <w:rPr>
          <w:rFonts w:ascii="Calibri" w:hAnsi="Calibri" w:cs="Calibri"/>
          <w:i/>
          <w:iCs/>
          <w:sz w:val="22"/>
        </w:rPr>
        <w:t xml:space="preserve">(Assinatura </w:t>
      </w:r>
      <w:proofErr w:type="gramStart"/>
      <w:r w:rsidRPr="00CA100B">
        <w:rPr>
          <w:rFonts w:ascii="Calibri" w:hAnsi="Calibri" w:cs="Calibri"/>
          <w:i/>
          <w:iCs/>
          <w:sz w:val="22"/>
        </w:rPr>
        <w:t>Digital</w:t>
      </w:r>
      <w:r w:rsidRPr="00CA100B">
        <w:rPr>
          <w:rFonts w:ascii="Calibri" w:hAnsi="Calibri" w:cs="Calibri"/>
          <w:i/>
          <w:iCs/>
        </w:rPr>
        <w:t>)</w:t>
      </w:r>
      <w:r>
        <w:rPr>
          <w:rFonts w:ascii="Calibri" w:hAnsi="Calibri" w:cs="Calibri"/>
          <w:i/>
          <w:iCs/>
        </w:rPr>
        <w:t xml:space="preserve">   </w:t>
      </w:r>
      <w:proofErr w:type="gramEnd"/>
      <w:r>
        <w:rPr>
          <w:rFonts w:ascii="Calibri" w:hAnsi="Calibri" w:cs="Calibri"/>
          <w:i/>
          <w:iCs/>
        </w:rPr>
        <w:t xml:space="preserve">                                                                             </w:t>
      </w:r>
      <w:r w:rsidRPr="00CA100B">
        <w:rPr>
          <w:rFonts w:ascii="Calibri" w:hAnsi="Calibri" w:cs="Calibri"/>
          <w:i/>
          <w:iCs/>
          <w:sz w:val="22"/>
        </w:rPr>
        <w:t>(Assinatura Digital</w:t>
      </w:r>
      <w:r w:rsidRPr="00CA100B">
        <w:rPr>
          <w:rFonts w:ascii="Calibri" w:hAnsi="Calibri" w:cs="Calibri"/>
          <w:i/>
          <w:iCs/>
        </w:rPr>
        <w:t>)</w:t>
      </w:r>
    </w:p>
    <w:p w14:paraId="75B99884" w14:textId="1FD28D81" w:rsidR="00CA100B" w:rsidRDefault="00CA100B" w:rsidP="00CA100B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sz w:val="22"/>
        </w:rPr>
        <w:t xml:space="preserve">                               </w:t>
      </w:r>
      <w:r w:rsidRPr="00CA100B">
        <w:rPr>
          <w:rFonts w:ascii="Calibri" w:hAnsi="Calibri" w:cs="Calibri"/>
          <w:b/>
          <w:sz w:val="22"/>
        </w:rPr>
        <w:t xml:space="preserve">Contratada                                                                                                     </w:t>
      </w:r>
      <w:proofErr w:type="spellStart"/>
      <w:r w:rsidRPr="00CA100B">
        <w:rPr>
          <w:rFonts w:ascii="Calibri" w:hAnsi="Calibri" w:cs="Calibri"/>
          <w:b/>
          <w:sz w:val="22"/>
        </w:rPr>
        <w:t>Contratada</w:t>
      </w:r>
      <w:proofErr w:type="spellEnd"/>
      <w:r w:rsidRPr="00CA100B">
        <w:rPr>
          <w:rFonts w:ascii="Calibri" w:hAnsi="Calibri" w:cs="Calibri"/>
          <w:b/>
          <w:sz w:val="22"/>
        </w:rPr>
        <w:t xml:space="preserve"> </w:t>
      </w:r>
    </w:p>
    <w:p w14:paraId="6B8B5AD0" w14:textId="5C27CC4E" w:rsidR="005F1C66" w:rsidRDefault="005F1C66" w:rsidP="00CA100B">
      <w:pPr>
        <w:rPr>
          <w:rFonts w:ascii="Calibri" w:hAnsi="Calibri" w:cs="Calibri"/>
          <w:b/>
          <w:sz w:val="22"/>
        </w:rPr>
      </w:pPr>
    </w:p>
    <w:p w14:paraId="7DD5B828" w14:textId="0B06BEFC" w:rsidR="005F1C66" w:rsidRDefault="005F1C66" w:rsidP="00CA100B">
      <w:pPr>
        <w:rPr>
          <w:rFonts w:ascii="Calibri" w:hAnsi="Calibri" w:cs="Calibri"/>
          <w:b/>
          <w:sz w:val="22"/>
        </w:rPr>
      </w:pPr>
    </w:p>
    <w:p w14:paraId="7DF1177E" w14:textId="446A9BD4" w:rsidR="00C04DF2" w:rsidRDefault="00C04DF2" w:rsidP="00CA100B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</w:t>
      </w:r>
      <w:r w:rsidR="005F1C66" w:rsidRPr="00C04DF2">
        <w:rPr>
          <w:rFonts w:ascii="Calibri" w:hAnsi="Calibri" w:cs="Calibri"/>
          <w:sz w:val="22"/>
        </w:rPr>
        <w:t xml:space="preserve">SAMED MANUTENÇÃO DE EQUIPAMENTOS </w:t>
      </w:r>
    </w:p>
    <w:p w14:paraId="1CD9851E" w14:textId="507E91C8" w:rsidR="005F1C66" w:rsidRPr="00C04DF2" w:rsidRDefault="00C04DF2" w:rsidP="00CA100B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</w:t>
      </w:r>
      <w:r w:rsidR="005F1C66" w:rsidRPr="00C04DF2">
        <w:rPr>
          <w:rFonts w:ascii="Calibri" w:hAnsi="Calibri" w:cs="Calibri"/>
          <w:sz w:val="22"/>
        </w:rPr>
        <w:t>MÉDICOS HOSPITALARES LTDA</w:t>
      </w:r>
    </w:p>
    <w:p w14:paraId="1E6DC4D8" w14:textId="61690344" w:rsidR="005F1C66" w:rsidRDefault="00C04DF2" w:rsidP="00CA100B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  <w:sz w:val="22"/>
        </w:rPr>
        <w:t xml:space="preserve">                                 </w:t>
      </w:r>
      <w:r w:rsidR="005F1C66" w:rsidRPr="00CA100B">
        <w:rPr>
          <w:rFonts w:ascii="Calibri" w:hAnsi="Calibri" w:cs="Calibri"/>
          <w:i/>
          <w:iCs/>
          <w:sz w:val="22"/>
        </w:rPr>
        <w:t>(Assinatura Digital</w:t>
      </w:r>
      <w:r w:rsidR="005F1C66" w:rsidRPr="00CA100B">
        <w:rPr>
          <w:rFonts w:ascii="Calibri" w:hAnsi="Calibri" w:cs="Calibri"/>
          <w:i/>
          <w:iCs/>
        </w:rPr>
        <w:t>)</w:t>
      </w:r>
    </w:p>
    <w:p w14:paraId="34775EE6" w14:textId="4FF881C0" w:rsidR="00C04DF2" w:rsidRPr="00CA100B" w:rsidRDefault="00C04DF2" w:rsidP="00CA100B">
      <w:pPr>
        <w:rPr>
          <w:rFonts w:ascii="Calibri" w:hAnsi="Calibri" w:cs="Calibri"/>
          <w:b/>
          <w:sz w:val="22"/>
        </w:rPr>
      </w:pPr>
      <w:bookmarkStart w:id="0" w:name="_GoBack"/>
      <w:bookmarkEnd w:id="0"/>
      <w:r>
        <w:rPr>
          <w:rFonts w:ascii="Calibri" w:hAnsi="Calibri" w:cs="Calibri"/>
          <w:b/>
          <w:sz w:val="22"/>
        </w:rPr>
        <w:t xml:space="preserve">                                      </w:t>
      </w:r>
      <w:r w:rsidRPr="00CA100B">
        <w:rPr>
          <w:rFonts w:ascii="Calibri" w:hAnsi="Calibri" w:cs="Calibri"/>
          <w:b/>
          <w:sz w:val="22"/>
        </w:rPr>
        <w:t>Contratada</w:t>
      </w:r>
    </w:p>
    <w:sectPr w:rsidR="00C04DF2" w:rsidRPr="00CA100B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72323D" w:rsidRDefault="0072323D">
      <w:r>
        <w:separator/>
      </w:r>
    </w:p>
  </w:endnote>
  <w:endnote w:type="continuationSeparator" w:id="0">
    <w:p w14:paraId="7E2AAA9C" w14:textId="77777777" w:rsidR="0072323D" w:rsidRDefault="0072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1E4" w14:textId="42D073F5" w:rsidR="0072323D" w:rsidRPr="00562F8F" w:rsidRDefault="0072323D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  <w:p w14:paraId="012596DB" w14:textId="77777777" w:rsidR="00000000" w:rsidRDefault="00C65E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72323D" w:rsidRDefault="0072323D">
      <w:r>
        <w:separator/>
      </w:r>
    </w:p>
  </w:footnote>
  <w:footnote w:type="continuationSeparator" w:id="0">
    <w:p w14:paraId="18331152" w14:textId="77777777" w:rsidR="0072323D" w:rsidRDefault="00723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B049" w14:textId="05A82D1B" w:rsidR="0072323D" w:rsidRDefault="0072323D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72323D" w:rsidRDefault="0072323D">
    <w:pPr>
      <w:rPr>
        <w:b/>
      </w:rPr>
    </w:pPr>
  </w:p>
  <w:p w14:paraId="319E156A" w14:textId="77777777" w:rsidR="00000000" w:rsidRDefault="00C65E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0B95"/>
    <w:rsid w:val="0002196D"/>
    <w:rsid w:val="00022519"/>
    <w:rsid w:val="00024F5A"/>
    <w:rsid w:val="00031327"/>
    <w:rsid w:val="00033787"/>
    <w:rsid w:val="0003452D"/>
    <w:rsid w:val="000348AF"/>
    <w:rsid w:val="00035783"/>
    <w:rsid w:val="00036ADF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77FED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476C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05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67FF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370"/>
    <w:rsid w:val="00460BD0"/>
    <w:rsid w:val="00461F76"/>
    <w:rsid w:val="004625E7"/>
    <w:rsid w:val="0047008A"/>
    <w:rsid w:val="004746C0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2727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4B98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6EF"/>
    <w:rsid w:val="005B1B66"/>
    <w:rsid w:val="005B2155"/>
    <w:rsid w:val="005B3455"/>
    <w:rsid w:val="005B4C6D"/>
    <w:rsid w:val="005B5112"/>
    <w:rsid w:val="005B6503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1C66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23D"/>
    <w:rsid w:val="00723B74"/>
    <w:rsid w:val="007324D0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5D5"/>
    <w:rsid w:val="0098180C"/>
    <w:rsid w:val="00986020"/>
    <w:rsid w:val="00991457"/>
    <w:rsid w:val="009925A8"/>
    <w:rsid w:val="0099722B"/>
    <w:rsid w:val="009A04A7"/>
    <w:rsid w:val="009A2B2D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5D86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6CA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57C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598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0EB7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4DF2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7DD"/>
    <w:rsid w:val="00C91E0C"/>
    <w:rsid w:val="00C9283E"/>
    <w:rsid w:val="00C94DA6"/>
    <w:rsid w:val="00C94E89"/>
    <w:rsid w:val="00C95AC7"/>
    <w:rsid w:val="00C97DF0"/>
    <w:rsid w:val="00CA100B"/>
    <w:rsid w:val="00CA182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1D1B"/>
    <w:rsid w:val="00CF21F0"/>
    <w:rsid w:val="00CF26FC"/>
    <w:rsid w:val="00CF2CB7"/>
    <w:rsid w:val="00CF341E"/>
    <w:rsid w:val="00D00E77"/>
    <w:rsid w:val="00D01A0E"/>
    <w:rsid w:val="00D01DC0"/>
    <w:rsid w:val="00D0296A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0E0D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1EBC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3D2A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4BD1"/>
    <w:rsid w:val="00ED53ED"/>
    <w:rsid w:val="00ED57B5"/>
    <w:rsid w:val="00ED5AFC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759D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56C98"/>
    <w:rsid w:val="003F7607"/>
    <w:rsid w:val="004A4251"/>
    <w:rsid w:val="004B2F91"/>
    <w:rsid w:val="0054441A"/>
    <w:rsid w:val="005F14F9"/>
    <w:rsid w:val="006738B0"/>
    <w:rsid w:val="00695DD5"/>
    <w:rsid w:val="006D7639"/>
    <w:rsid w:val="008B5234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A1F3E-92AF-43C3-BB78-2E06BAD5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2</Pages>
  <Words>833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5326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RACHEL CARDOSO PILATI</cp:lastModifiedBy>
  <cp:revision>84</cp:revision>
  <cp:lastPrinted>2024-07-16T17:25:00Z</cp:lastPrinted>
  <dcterms:created xsi:type="dcterms:W3CDTF">2020-05-14T18:48:00Z</dcterms:created>
  <dcterms:modified xsi:type="dcterms:W3CDTF">2024-07-16T17:25:00Z</dcterms:modified>
</cp:coreProperties>
</file>